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032D2">
            <w:pPr>
              <w:jc w:val="right"/>
              <w:rPr>
                <w:rFonts w:ascii="Times New Roman" w:hAnsi="Times New Roman"/>
                <w:sz w:val="24"/>
              </w:rPr>
            </w:pPr>
            <w:r w:rsidRPr="00C561F7">
              <w:rPr>
                <w:rFonts w:ascii="Times New Roman" w:hAnsi="Times New Roman"/>
                <w:sz w:val="24"/>
              </w:rPr>
              <w:t xml:space="preserve">Протокол  № </w:t>
            </w:r>
            <w:r w:rsidR="00C032D2">
              <w:rPr>
                <w:rFonts w:ascii="Times New Roman" w:hAnsi="Times New Roman"/>
                <w:sz w:val="24"/>
              </w:rPr>
              <w:t>167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032D2">
            <w:pPr>
              <w:jc w:val="right"/>
              <w:rPr>
                <w:rFonts w:ascii="Times New Roman" w:hAnsi="Times New Roman"/>
                <w:sz w:val="24"/>
              </w:rPr>
            </w:pPr>
            <w:r w:rsidRPr="00C561F7">
              <w:rPr>
                <w:rFonts w:ascii="Times New Roman" w:hAnsi="Times New Roman"/>
                <w:sz w:val="24"/>
              </w:rPr>
              <w:t>«</w:t>
            </w:r>
            <w:r w:rsidR="00C032D2">
              <w:rPr>
                <w:rFonts w:ascii="Times New Roman" w:hAnsi="Times New Roman"/>
                <w:sz w:val="24"/>
              </w:rPr>
              <w:t>25</w:t>
            </w:r>
            <w:r w:rsidRPr="00C561F7">
              <w:rPr>
                <w:rFonts w:ascii="Times New Roman" w:hAnsi="Times New Roman"/>
                <w:sz w:val="24"/>
              </w:rPr>
              <w:t xml:space="preserve">» </w:t>
            </w:r>
            <w:r w:rsidR="00C032D2">
              <w:rPr>
                <w:rFonts w:ascii="Times New Roman" w:hAnsi="Times New Roman"/>
                <w:sz w:val="24"/>
              </w:rPr>
              <w:t>октября</w:t>
            </w:r>
            <w:r w:rsidRPr="00C561F7">
              <w:rPr>
                <w:rFonts w:ascii="Times New Roman" w:hAnsi="Times New Roman"/>
                <w:sz w:val="24"/>
              </w:rPr>
              <w:t xml:space="preserve">  </w:t>
            </w:r>
            <w:r w:rsidR="00C032D2">
              <w:rPr>
                <w:rFonts w:ascii="Times New Roman" w:hAnsi="Times New Roman"/>
                <w:sz w:val="24"/>
              </w:rPr>
              <w:t>2017</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70084B">
        <w:rPr>
          <w:rFonts w:ascii="Times New Roman" w:hAnsi="Times New Roman"/>
          <w:sz w:val="24"/>
        </w:rPr>
        <w:t>495</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DD6920">
        <w:rPr>
          <w:rFonts w:ascii="Times New Roman" w:hAnsi="Times New Roman"/>
          <w:sz w:val="24"/>
        </w:rPr>
        <w:t>7</w:t>
      </w:r>
      <w:r w:rsidRPr="00C561F7">
        <w:rPr>
          <w:rFonts w:ascii="Times New Roman" w:hAnsi="Times New Roman"/>
          <w:sz w:val="24"/>
        </w:rPr>
        <w:t xml:space="preserve"> от </w:t>
      </w:r>
      <w:r w:rsidR="00C032D2">
        <w:rPr>
          <w:rFonts w:ascii="Times New Roman" w:hAnsi="Times New Roman"/>
          <w:sz w:val="24"/>
        </w:rPr>
        <w:t>«26» октября 2017г.</w:t>
      </w: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DD6920">
        <w:rPr>
          <w:rFonts w:ascii="Times New Roman" w:hAnsi="Times New Roman"/>
          <w:b/>
          <w:sz w:val="24"/>
        </w:rPr>
        <w:t xml:space="preserve">разработку, настройку, поставку и внедрение компьютерного тренажерного комплекса для обучения технологического персонала </w:t>
      </w:r>
      <w:r w:rsidR="0070084B">
        <w:rPr>
          <w:rFonts w:ascii="Times New Roman" w:hAnsi="Times New Roman"/>
          <w:b/>
          <w:sz w:val="24"/>
        </w:rPr>
        <w:t>установки утилизации сероводорода (Мокрый катализ-2)</w:t>
      </w:r>
      <w:r w:rsidR="00475D70" w:rsidRPr="00475D70">
        <w:t xml:space="preserve"> </w:t>
      </w:r>
      <w:r w:rsidR="00475D70" w:rsidRPr="00475D70">
        <w:rPr>
          <w:rFonts w:ascii="Times New Roman" w:hAnsi="Times New Roman"/>
          <w:b/>
          <w:sz w:val="24"/>
        </w:rPr>
        <w:t xml:space="preserve">цеха № 9 </w:t>
      </w:r>
      <w:r w:rsidR="0070084B">
        <w:rPr>
          <w:rFonts w:ascii="Times New Roman" w:hAnsi="Times New Roman"/>
          <w:b/>
          <w:sz w:val="24"/>
        </w:rPr>
        <w:t xml:space="preserve"> </w:t>
      </w:r>
      <w:r w:rsidR="00DD6920">
        <w:rPr>
          <w:rFonts w:ascii="Times New Roman" w:hAnsi="Times New Roman"/>
          <w:b/>
          <w:sz w:val="24"/>
        </w:rPr>
        <w:t>ОАО «Славнефть-ЯНОС»</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C561F7">
        <w:rPr>
          <w:rFonts w:ascii="Times New Roman" w:hAnsi="Times New Roman" w:cs="Times New Roman"/>
          <w:sz w:val="24"/>
          <w:szCs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D7E99" w:rsidRPr="00CD7E99">
        <w:rPr>
          <w:rFonts w:ascii="Times New Roman" w:hAnsi="Times New Roman"/>
          <w:b/>
          <w:sz w:val="24"/>
        </w:rPr>
        <w:t>31</w:t>
      </w:r>
      <w:r w:rsidR="007A3D32">
        <w:rPr>
          <w:rFonts w:ascii="Times New Roman" w:hAnsi="Times New Roman"/>
          <w:b/>
          <w:sz w:val="24"/>
        </w:rPr>
        <w:t xml:space="preserve"> </w:t>
      </w:r>
      <w:r w:rsidR="00CD7E99">
        <w:rPr>
          <w:rFonts w:ascii="Times New Roman" w:hAnsi="Times New Roman"/>
          <w:b/>
          <w:sz w:val="24"/>
        </w:rPr>
        <w:t>января</w:t>
      </w:r>
      <w:r w:rsidR="007A3D32">
        <w:rPr>
          <w:rFonts w:ascii="Times New Roman" w:hAnsi="Times New Roman"/>
          <w:b/>
          <w:sz w:val="24"/>
        </w:rPr>
        <w:t xml:space="preserve"> </w:t>
      </w:r>
      <w:r w:rsidR="00230908" w:rsidRPr="00C561F7">
        <w:rPr>
          <w:rFonts w:ascii="Times New Roman" w:hAnsi="Times New Roman"/>
          <w:b/>
          <w:sz w:val="24"/>
        </w:rPr>
        <w:t>201</w:t>
      </w:r>
      <w:r w:rsidR="00CD7E99">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sidRPr="00C57744">
        <w:rPr>
          <w:rFonts w:ascii="Times New Roman" w:hAnsi="Times New Roman"/>
          <w:color w:val="000000" w:themeColor="text1"/>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FF2283">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 xml:space="preserve">Подписанный договор подряда (Форма № </w:t>
      </w:r>
      <w:r w:rsidRPr="00C57744">
        <w:rPr>
          <w:rFonts w:ascii="Times New Roman" w:hAnsi="Times New Roman"/>
          <w:color w:val="000000" w:themeColor="text1"/>
          <w:sz w:val="24"/>
        </w:rPr>
        <w:t>4</w:t>
      </w:r>
      <w:r w:rsidRPr="00FF2283">
        <w:rPr>
          <w:rFonts w:ascii="Times New Roman" w:hAnsi="Times New Roman"/>
          <w:sz w:val="24"/>
        </w:rPr>
        <w:t xml:space="preserve"> к настоящему ПДО) с Приложениями 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6532FF" w:rsidRDefault="003B66A4" w:rsidP="000329B3">
      <w:pPr>
        <w:pStyle w:val="a6"/>
        <w:numPr>
          <w:ilvl w:val="0"/>
          <w:numId w:val="2"/>
        </w:numPr>
        <w:jc w:val="both"/>
        <w:rPr>
          <w:rFonts w:ascii="Times New Roman" w:hAnsi="Times New Roman"/>
          <w:sz w:val="24"/>
        </w:rPr>
      </w:pPr>
      <w:r>
        <w:rPr>
          <w:rFonts w:ascii="Times New Roman" w:hAnsi="Times New Roman"/>
          <w:sz w:val="24"/>
        </w:rPr>
        <w:t>Копии протоколов</w:t>
      </w:r>
      <w:r w:rsidRPr="003B66A4">
        <w:rPr>
          <w:rFonts w:ascii="Times New Roman" w:hAnsi="Times New Roman"/>
          <w:sz w:val="24"/>
        </w:rPr>
        <w:t xml:space="preserve"> </w:t>
      </w:r>
      <w:r w:rsidR="006532FF" w:rsidRPr="006532FF">
        <w:rPr>
          <w:rFonts w:ascii="Times New Roman" w:hAnsi="Times New Roman"/>
          <w:sz w:val="24"/>
        </w:rPr>
        <w:t>проверки знаний по промышленной безопасности, руководителей и специалистов заверенные по</w:t>
      </w:r>
      <w:r w:rsidR="006532FF">
        <w:rPr>
          <w:rFonts w:ascii="Times New Roman" w:hAnsi="Times New Roman"/>
          <w:sz w:val="24"/>
        </w:rPr>
        <w:t xml:space="preserve">дписью </w:t>
      </w:r>
      <w:r w:rsidR="000329B3" w:rsidRPr="000329B3">
        <w:rPr>
          <w:rFonts w:ascii="Times New Roman" w:hAnsi="Times New Roman"/>
          <w:sz w:val="24"/>
        </w:rPr>
        <w:t xml:space="preserve">руководителя </w:t>
      </w:r>
      <w:r>
        <w:rPr>
          <w:rFonts w:ascii="Times New Roman" w:hAnsi="Times New Roman"/>
          <w:sz w:val="24"/>
        </w:rPr>
        <w:t>Исполнителя</w:t>
      </w:r>
      <w:r w:rsidR="006532FF">
        <w:rPr>
          <w:rFonts w:ascii="Times New Roman" w:hAnsi="Times New Roman"/>
          <w:sz w:val="24"/>
        </w:rPr>
        <w:t>;</w:t>
      </w:r>
    </w:p>
    <w:p w:rsidR="00C57744" w:rsidRPr="00C57744" w:rsidRDefault="00C57744" w:rsidP="00C57744">
      <w:pPr>
        <w:numPr>
          <w:ilvl w:val="0"/>
          <w:numId w:val="2"/>
        </w:numPr>
        <w:contextualSpacing/>
        <w:jc w:val="both"/>
        <w:rPr>
          <w:rFonts w:ascii="Times New Roman" w:hAnsi="Times New Roman"/>
          <w:sz w:val="24"/>
        </w:rPr>
      </w:pPr>
      <w:r w:rsidRPr="00C57744">
        <w:rPr>
          <w:rFonts w:ascii="Times New Roman" w:hAnsi="Times New Roman"/>
          <w:sz w:val="24"/>
        </w:rPr>
        <w:t xml:space="preserve">Перечень аффилированных организаций (Форма № </w:t>
      </w:r>
      <w:r w:rsidRPr="00C57744">
        <w:rPr>
          <w:rFonts w:ascii="Times New Roman" w:hAnsi="Times New Roman"/>
          <w:color w:val="000000" w:themeColor="text1"/>
          <w:sz w:val="24"/>
        </w:rPr>
        <w:t>5,</w:t>
      </w:r>
      <w:r w:rsidRPr="00C57744">
        <w:rPr>
          <w:rFonts w:ascii="Times New Roman" w:hAnsi="Times New Roman"/>
          <w:color w:val="FF0000"/>
          <w:sz w:val="24"/>
        </w:rPr>
        <w:t xml:space="preserve"> </w:t>
      </w:r>
      <w:r w:rsidRPr="00C57744">
        <w:rPr>
          <w:rFonts w:ascii="Times New Roman" w:hAnsi="Times New Roman"/>
          <w:color w:val="000000" w:themeColor="text1"/>
          <w:sz w:val="24"/>
        </w:rPr>
        <w:t>подписанная уполномоченным лицом и заверенная печатью участника закупки)</w:t>
      </w:r>
      <w:r w:rsidRPr="00C57744">
        <w:rPr>
          <w:rFonts w:ascii="Times New Roman" w:hAnsi="Times New Roman"/>
          <w:sz w:val="24"/>
        </w:rPr>
        <w:t>;</w:t>
      </w:r>
    </w:p>
    <w:p w:rsidR="003B66A4" w:rsidRDefault="003B66A4" w:rsidP="000329B3">
      <w:pPr>
        <w:pStyle w:val="a6"/>
        <w:numPr>
          <w:ilvl w:val="0"/>
          <w:numId w:val="2"/>
        </w:numPr>
        <w:jc w:val="both"/>
        <w:rPr>
          <w:rFonts w:ascii="Times New Roman" w:hAnsi="Times New Roman"/>
          <w:sz w:val="24"/>
        </w:rPr>
      </w:pPr>
      <w:r>
        <w:rPr>
          <w:rFonts w:ascii="Times New Roman" w:hAnsi="Times New Roman"/>
          <w:sz w:val="24"/>
        </w:rPr>
        <w:t>Справка об опыте работы (Форма №</w:t>
      </w:r>
      <w:r w:rsidR="00C57744" w:rsidRPr="00C57744">
        <w:rPr>
          <w:rFonts w:ascii="Times New Roman" w:hAnsi="Times New Roman"/>
          <w:color w:val="000000" w:themeColor="text1"/>
          <w:sz w:val="24"/>
        </w:rPr>
        <w:t>6</w:t>
      </w:r>
      <w:r>
        <w:rPr>
          <w:rFonts w:ascii="Times New Roman" w:hAnsi="Times New Roman"/>
          <w:sz w:val="24"/>
        </w:rPr>
        <w:t>) с перечнем предприятий на которых проводились подобные работы в последние пять лет за подписью руководителя Исполнителя с указанием количества внедренных КТК</w:t>
      </w:r>
    </w:p>
    <w:p w:rsidR="00AE6E26" w:rsidRDefault="00AE6E26" w:rsidP="000329B3">
      <w:pPr>
        <w:pStyle w:val="a6"/>
        <w:numPr>
          <w:ilvl w:val="0"/>
          <w:numId w:val="2"/>
        </w:numPr>
        <w:jc w:val="both"/>
        <w:rPr>
          <w:rFonts w:ascii="Times New Roman" w:hAnsi="Times New Roman"/>
          <w:sz w:val="24"/>
        </w:rPr>
      </w:pPr>
      <w:r>
        <w:rPr>
          <w:rFonts w:ascii="Times New Roman" w:hAnsi="Times New Roman"/>
          <w:sz w:val="24"/>
        </w:rPr>
        <w:t>Справка о кадровых ресурсах (Форма №</w:t>
      </w:r>
      <w:r w:rsidR="00C57744" w:rsidRPr="00C57744">
        <w:rPr>
          <w:rFonts w:ascii="Times New Roman" w:hAnsi="Times New Roman"/>
          <w:color w:val="000000" w:themeColor="text1"/>
          <w:sz w:val="24"/>
        </w:rPr>
        <w:t>7)</w:t>
      </w:r>
      <w:r>
        <w:rPr>
          <w:rFonts w:ascii="Times New Roman" w:hAnsi="Times New Roman"/>
          <w:sz w:val="24"/>
        </w:rPr>
        <w:t xml:space="preserve"> за подписью руководителя Исполнителя. Копии удостоверений об аттестации в области промышленной безопасности.</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Копия уведомления о прохождении аккредитации участника закупки, при условии, что статус «аккредитован» д</w:t>
      </w:r>
      <w:r>
        <w:rPr>
          <w:rFonts w:ascii="Times New Roman" w:hAnsi="Times New Roman"/>
          <w:sz w:val="24"/>
        </w:rPr>
        <w:t>ействителен в течение не менее 2 (двух</w:t>
      </w:r>
      <w:r w:rsidRPr="00383543">
        <w:rPr>
          <w:rFonts w:ascii="Times New Roman" w:hAnsi="Times New Roman"/>
          <w:sz w:val="24"/>
        </w:rPr>
        <w:t>) месяцев после даты окончания приема оферт;</w:t>
      </w:r>
    </w:p>
    <w:p w:rsidR="00BF304A" w:rsidRDefault="00383543" w:rsidP="000329B3">
      <w:pPr>
        <w:pStyle w:val="a6"/>
        <w:numPr>
          <w:ilvl w:val="0"/>
          <w:numId w:val="2"/>
        </w:numPr>
        <w:jc w:val="both"/>
        <w:rPr>
          <w:rFonts w:ascii="Times New Roman" w:hAnsi="Times New Roman"/>
          <w:sz w:val="24"/>
        </w:rPr>
      </w:pPr>
      <w:r>
        <w:rPr>
          <w:rFonts w:ascii="Times New Roman" w:hAnsi="Times New Roman"/>
          <w:sz w:val="24"/>
        </w:rPr>
        <w:t xml:space="preserve">Письмо об отсутствии/наличии изменений в уставных и/или регистрационных документах Контрагента с даты последнего их предоставления в ОАО </w:t>
      </w:r>
      <w:r>
        <w:rPr>
          <w:rFonts w:ascii="Times New Roman" w:hAnsi="Times New Roman"/>
          <w:sz w:val="24"/>
        </w:rPr>
        <w:lastRenderedPageBreak/>
        <w:t xml:space="preserve">«Славнефть-ЯНОС» (Форма № </w:t>
      </w:r>
      <w:r w:rsidR="00C57744" w:rsidRPr="00C57744">
        <w:rPr>
          <w:rFonts w:ascii="Times New Roman" w:hAnsi="Times New Roman"/>
          <w:color w:val="000000" w:themeColor="text1"/>
          <w:sz w:val="24"/>
        </w:rPr>
        <w:t>8</w:t>
      </w:r>
      <w:r>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p>
    <w:p w:rsidR="00383543" w:rsidRPr="00C57744" w:rsidRDefault="00383543" w:rsidP="00383543">
      <w:pPr>
        <w:pStyle w:val="a6"/>
        <w:numPr>
          <w:ilvl w:val="0"/>
          <w:numId w:val="2"/>
        </w:numPr>
        <w:rPr>
          <w:rFonts w:ascii="Times New Roman" w:hAnsi="Times New Roman"/>
          <w:color w:val="000000" w:themeColor="text1"/>
          <w:sz w:val="24"/>
        </w:rPr>
      </w:pPr>
      <w:r w:rsidRPr="00C57744">
        <w:rPr>
          <w:rFonts w:ascii="Times New Roman" w:hAnsi="Times New Roman"/>
          <w:color w:val="000000" w:themeColor="text1"/>
          <w:sz w:val="24"/>
        </w:rPr>
        <w:t>Парафированная на каждом листе заказная документация 16017-АТХ-ЗТП-103 и приложения с подписью руководителя заверенная печатью организации (Форма № 10)</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Опись документов технической части оферты (подписанная уполномоченным лицом и заверенная печатью участника</w:t>
      </w:r>
      <w:r>
        <w:rPr>
          <w:rFonts w:ascii="Times New Roman" w:hAnsi="Times New Roman"/>
          <w:sz w:val="24"/>
        </w:rPr>
        <w:t xml:space="preserve">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sidRPr="00C57744">
        <w:rPr>
          <w:rFonts w:ascii="Times New Roman" w:hAnsi="Times New Roman"/>
          <w:color w:val="000000" w:themeColor="text1"/>
          <w:sz w:val="24"/>
        </w:rPr>
        <w:t>3</w:t>
      </w:r>
      <w:r w:rsidR="00FA2773" w:rsidRPr="00383543">
        <w:rPr>
          <w:rFonts w:ascii="Times New Roman" w:hAnsi="Times New Roman"/>
          <w:color w:val="FF0000"/>
          <w:sz w:val="24"/>
        </w:rPr>
        <w:t xml:space="preserve"> </w:t>
      </w:r>
      <w:r w:rsidR="00FA2773" w:rsidRPr="00C561F7">
        <w:rPr>
          <w:rFonts w:ascii="Times New Roman" w:hAnsi="Times New Roman"/>
          <w:sz w:val="24"/>
        </w:rPr>
        <w:t>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C57744">
        <w:rPr>
          <w:rFonts w:ascii="Times New Roman" w:hAnsi="Times New Roman"/>
          <w:color w:val="000000" w:themeColor="text1"/>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57744" w:rsidRPr="00C57744">
        <w:rPr>
          <w:rFonts w:ascii="Times New Roman" w:hAnsi="Times New Roman"/>
          <w:color w:val="000000" w:themeColor="text1"/>
          <w:sz w:val="24"/>
        </w:rPr>
        <w:t>9</w:t>
      </w:r>
      <w:r w:rsidRPr="00C57744">
        <w:rPr>
          <w:rFonts w:ascii="Times New Roman" w:hAnsi="Times New Roman"/>
          <w:color w:val="000000" w:themeColor="text1"/>
          <w:sz w:val="24"/>
        </w:rPr>
        <w:t>.1</w:t>
      </w:r>
      <w:r>
        <w:rPr>
          <w:rFonts w:ascii="Times New Roman" w:hAnsi="Times New Roman"/>
          <w:sz w:val="24"/>
        </w:rPr>
        <w:t>)</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или</w:t>
      </w:r>
    </w:p>
    <w:p w:rsidR="002606A2" w:rsidRPr="002606A2" w:rsidRDefault="002606A2" w:rsidP="002606A2">
      <w:pPr>
        <w:pStyle w:val="a6"/>
        <w:numPr>
          <w:ilvl w:val="0"/>
          <w:numId w:val="2"/>
        </w:numPr>
        <w:rPr>
          <w:rFonts w:ascii="Times New Roman" w:hAnsi="Times New Roman"/>
          <w:sz w:val="24"/>
        </w:rPr>
      </w:pPr>
      <w:r w:rsidRPr="002606A2">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57744" w:rsidRPr="00C57744">
        <w:rPr>
          <w:rFonts w:ascii="Times New Roman" w:hAnsi="Times New Roman"/>
          <w:color w:val="000000" w:themeColor="text1"/>
          <w:sz w:val="24"/>
        </w:rPr>
        <w:t>9</w:t>
      </w:r>
      <w:r w:rsidRPr="00C57744">
        <w:rPr>
          <w:rFonts w:ascii="Times New Roman" w:hAnsi="Times New Roman"/>
          <w:color w:val="000000" w:themeColor="text1"/>
          <w:sz w:val="24"/>
        </w:rPr>
        <w:t>.2</w:t>
      </w:r>
      <w:r w:rsidRPr="002606A2">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464452">
        <w:rPr>
          <w:rFonts w:ascii="Times New Roman" w:hAnsi="Times New Roman"/>
          <w:sz w:val="24"/>
        </w:rPr>
        <w:t>495</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C032D2">
        <w:rPr>
          <w:rFonts w:ascii="Times New Roman" w:hAnsi="Times New Roman"/>
          <w:sz w:val="24"/>
        </w:rPr>
        <w:t>«26» октября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C032D2" w:rsidP="00DE7BED">
      <w:pPr>
        <w:ind w:left="708"/>
        <w:jc w:val="both"/>
        <w:rPr>
          <w:rFonts w:ascii="Times New Roman" w:hAnsi="Times New Roman"/>
          <w:b/>
          <w:sz w:val="24"/>
        </w:rPr>
      </w:pPr>
      <w:r>
        <w:rPr>
          <w:rFonts w:ascii="Times New Roman" w:hAnsi="Times New Roman"/>
          <w:b/>
          <w:sz w:val="24"/>
        </w:rPr>
        <w:t>Начало приема оферт – «26</w:t>
      </w:r>
      <w:r w:rsidR="00DE7BED" w:rsidRPr="00C561F7">
        <w:rPr>
          <w:rFonts w:ascii="Times New Roman" w:hAnsi="Times New Roman"/>
          <w:b/>
          <w:sz w:val="24"/>
        </w:rPr>
        <w:t xml:space="preserve">» </w:t>
      </w:r>
      <w:r>
        <w:rPr>
          <w:rFonts w:ascii="Times New Roman" w:hAnsi="Times New Roman"/>
          <w:b/>
          <w:sz w:val="24"/>
        </w:rPr>
        <w:t>октября</w:t>
      </w:r>
      <w:r w:rsidR="00DE7BED" w:rsidRPr="00C561F7">
        <w:rPr>
          <w:rFonts w:ascii="Times New Roman" w:hAnsi="Times New Roman"/>
          <w:b/>
          <w:sz w:val="24"/>
        </w:rPr>
        <w:t xml:space="preserve"> </w:t>
      </w:r>
      <w:r>
        <w:rPr>
          <w:rFonts w:ascii="Times New Roman" w:hAnsi="Times New Roman"/>
          <w:b/>
          <w:sz w:val="24"/>
        </w:rPr>
        <w:t>2017</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C032D2">
        <w:rPr>
          <w:rFonts w:ascii="Times New Roman" w:hAnsi="Times New Roman"/>
          <w:b/>
          <w:sz w:val="24"/>
        </w:rPr>
        <w:t>16</w:t>
      </w:r>
      <w:r w:rsidRPr="00C561F7">
        <w:rPr>
          <w:rFonts w:ascii="Times New Roman" w:hAnsi="Times New Roman"/>
          <w:b/>
          <w:sz w:val="24"/>
        </w:rPr>
        <w:t>:</w:t>
      </w:r>
      <w:r w:rsidR="00C032D2">
        <w:rPr>
          <w:rFonts w:ascii="Times New Roman" w:hAnsi="Times New Roman"/>
          <w:b/>
          <w:sz w:val="24"/>
        </w:rPr>
        <w:t>00</w:t>
      </w:r>
      <w:r w:rsidRPr="00C561F7">
        <w:rPr>
          <w:rFonts w:ascii="Times New Roman" w:hAnsi="Times New Roman"/>
          <w:b/>
          <w:sz w:val="24"/>
        </w:rPr>
        <w:t xml:space="preserve"> «</w:t>
      </w:r>
      <w:r w:rsidR="00C032D2">
        <w:rPr>
          <w:rFonts w:ascii="Times New Roman" w:hAnsi="Times New Roman"/>
          <w:b/>
          <w:sz w:val="24"/>
        </w:rPr>
        <w:t>09</w:t>
      </w:r>
      <w:r w:rsidRPr="00C561F7">
        <w:rPr>
          <w:rFonts w:ascii="Times New Roman" w:hAnsi="Times New Roman"/>
          <w:b/>
          <w:sz w:val="24"/>
        </w:rPr>
        <w:t xml:space="preserve">» </w:t>
      </w:r>
      <w:r w:rsidR="00C032D2">
        <w:rPr>
          <w:rFonts w:ascii="Times New Roman" w:hAnsi="Times New Roman"/>
          <w:b/>
          <w:sz w:val="24"/>
        </w:rPr>
        <w:t>ноября</w:t>
      </w:r>
      <w:r w:rsidRPr="00C561F7">
        <w:rPr>
          <w:rFonts w:ascii="Times New Roman" w:hAnsi="Times New Roman"/>
          <w:b/>
          <w:sz w:val="24"/>
        </w:rPr>
        <w:t xml:space="preserve"> </w:t>
      </w:r>
      <w:r w:rsidR="00C032D2">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w:t>
      </w:r>
      <w:r w:rsidR="00C032D2">
        <w:rPr>
          <w:rFonts w:ascii="Times New Roman" w:hAnsi="Times New Roman"/>
          <w:b/>
          <w:sz w:val="24"/>
        </w:rPr>
        <w:t>я определения победителя – до «31</w:t>
      </w:r>
      <w:r w:rsidRPr="00C561F7">
        <w:rPr>
          <w:rFonts w:ascii="Times New Roman" w:hAnsi="Times New Roman"/>
          <w:b/>
          <w:sz w:val="24"/>
        </w:rPr>
        <w:t xml:space="preserve">» </w:t>
      </w:r>
      <w:r w:rsidR="00C032D2">
        <w:rPr>
          <w:rFonts w:ascii="Times New Roman" w:hAnsi="Times New Roman"/>
          <w:b/>
          <w:sz w:val="24"/>
        </w:rPr>
        <w:t>января</w:t>
      </w:r>
      <w:r w:rsidRPr="00C561F7">
        <w:rPr>
          <w:rFonts w:ascii="Times New Roman" w:hAnsi="Times New Roman"/>
          <w:b/>
          <w:sz w:val="24"/>
        </w:rPr>
        <w:t xml:space="preserve"> </w:t>
      </w:r>
      <w:r w:rsidR="00C032D2">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C032D2">
        <w:rPr>
          <w:rFonts w:ascii="Times New Roman" w:hAnsi="Times New Roman"/>
          <w:sz w:val="24"/>
        </w:rPr>
        <w:t>06</w:t>
      </w:r>
      <w:r w:rsidRPr="00C561F7">
        <w:rPr>
          <w:rFonts w:ascii="Times New Roman" w:hAnsi="Times New Roman"/>
          <w:sz w:val="24"/>
        </w:rPr>
        <w:t xml:space="preserve">» </w:t>
      </w:r>
      <w:r w:rsidR="00C032D2">
        <w:rPr>
          <w:rFonts w:ascii="Times New Roman" w:hAnsi="Times New Roman"/>
          <w:sz w:val="24"/>
        </w:rPr>
        <w:t>ноября</w:t>
      </w:r>
      <w:r w:rsidRPr="00C561F7">
        <w:rPr>
          <w:rFonts w:ascii="Times New Roman" w:hAnsi="Times New Roman"/>
          <w:sz w:val="24"/>
        </w:rPr>
        <w:t xml:space="preserve"> </w:t>
      </w:r>
      <w:r w:rsidR="00C032D2">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sidR="00AF05C1">
        <w:rPr>
          <w:rFonts w:ascii="Times New Roman" w:hAnsi="Times New Roman"/>
          <w:sz w:val="24"/>
        </w:rPr>
        <w:t>Тихоновой Светлане Николаевне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AF05C1" w:rsidRPr="00227FC6">
          <w:rPr>
            <w:rStyle w:val="a8"/>
            <w:rFonts w:ascii="Times New Roman" w:hAnsi="Times New Roman"/>
            <w:sz w:val="24"/>
            <w:lang w:val="en-US"/>
          </w:rPr>
          <w:t>TihonovaSN</w:t>
        </w:r>
        <w:r w:rsidR="00AF05C1" w:rsidRPr="00227FC6">
          <w:rPr>
            <w:rStyle w:val="a8"/>
            <w:rFonts w:ascii="Times New Roman" w:hAnsi="Times New Roman"/>
            <w:sz w:val="24"/>
          </w:rPr>
          <w:t>@</w:t>
        </w:r>
        <w:r w:rsidR="00AF05C1" w:rsidRPr="00227FC6">
          <w:rPr>
            <w:rStyle w:val="a8"/>
            <w:rFonts w:ascii="Times New Roman" w:hAnsi="Times New Roman"/>
            <w:sz w:val="24"/>
            <w:lang w:val="en-US"/>
          </w:rPr>
          <w:t>yanos</w:t>
        </w:r>
        <w:r w:rsidR="00AF05C1" w:rsidRPr="00227FC6">
          <w:rPr>
            <w:rStyle w:val="a8"/>
            <w:rFonts w:ascii="Times New Roman" w:hAnsi="Times New Roman"/>
            <w:sz w:val="24"/>
          </w:rPr>
          <w:t>.</w:t>
        </w:r>
        <w:r w:rsidR="00AF05C1" w:rsidRPr="00227FC6">
          <w:rPr>
            <w:rStyle w:val="a8"/>
            <w:rFonts w:ascii="Times New Roman" w:hAnsi="Times New Roman"/>
            <w:sz w:val="24"/>
            <w:lang w:val="en-US"/>
          </w:rPr>
          <w:t>slavneft</w:t>
        </w:r>
        <w:r w:rsidR="00AF05C1" w:rsidRPr="00227FC6">
          <w:rPr>
            <w:rStyle w:val="a8"/>
            <w:rFonts w:ascii="Times New Roman" w:hAnsi="Times New Roman"/>
            <w:sz w:val="24"/>
          </w:rPr>
          <w:t>.</w:t>
        </w:r>
        <w:r w:rsidR="00AF05C1" w:rsidRPr="00227FC6">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C032D2" w:rsidRPr="00C561F7" w:rsidRDefault="00C032D2" w:rsidP="00C032D2">
      <w:pPr>
        <w:ind w:firstLine="567"/>
        <w:jc w:val="both"/>
        <w:rPr>
          <w:rFonts w:ascii="Times New Roman" w:hAnsi="Times New Roman"/>
          <w:sz w:val="24"/>
        </w:rPr>
      </w:pPr>
      <w:r>
        <w:rPr>
          <w:rFonts w:ascii="Times New Roman" w:hAnsi="Times New Roman"/>
          <w:sz w:val="24"/>
        </w:rPr>
        <w:t>Ведущему специалисту-руководителю группы закупки работ/услуг</w:t>
      </w:r>
      <w:r w:rsidRPr="00C561F7">
        <w:rPr>
          <w:rFonts w:ascii="Times New Roman" w:hAnsi="Times New Roman"/>
          <w:sz w:val="24"/>
        </w:rPr>
        <w:t xml:space="preserve"> ОАО «Славнефть-ЯНОС» </w:t>
      </w:r>
      <w:r>
        <w:rPr>
          <w:rFonts w:ascii="Times New Roman" w:hAnsi="Times New Roman"/>
          <w:sz w:val="24"/>
        </w:rPr>
        <w:t>Кирилловой Надежде Владимировне</w:t>
      </w:r>
      <w:r w:rsidRPr="00C561F7">
        <w:rPr>
          <w:rFonts w:ascii="Times New Roman" w:hAnsi="Times New Roman"/>
          <w:sz w:val="24"/>
        </w:rPr>
        <w:t>.</w:t>
      </w:r>
    </w:p>
    <w:p w:rsidR="00C032D2" w:rsidRPr="00C561F7" w:rsidRDefault="00C032D2" w:rsidP="00C032D2">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202FB4">
          <w:rPr>
            <w:rStyle w:val="a8"/>
            <w:rFonts w:ascii="Times New Roman" w:hAnsi="Times New Roman"/>
            <w:sz w:val="24"/>
            <w:lang w:val="en-US"/>
          </w:rPr>
          <w:t>KirillovaNV</w:t>
        </w:r>
        <w:r w:rsidRPr="00202FB4">
          <w:rPr>
            <w:rStyle w:val="a8"/>
            <w:rFonts w:ascii="Times New Roman" w:hAnsi="Times New Roman"/>
            <w:sz w:val="24"/>
          </w:rPr>
          <w:t>@</w:t>
        </w:r>
        <w:r w:rsidRPr="00202FB4">
          <w:rPr>
            <w:rStyle w:val="a8"/>
            <w:rFonts w:ascii="Times New Roman" w:hAnsi="Times New Roman"/>
            <w:sz w:val="24"/>
            <w:lang w:val="en-US"/>
          </w:rPr>
          <w:t>yanos</w:t>
        </w:r>
        <w:r w:rsidRPr="00202FB4">
          <w:rPr>
            <w:rStyle w:val="a8"/>
            <w:rFonts w:ascii="Times New Roman" w:hAnsi="Times New Roman"/>
            <w:sz w:val="24"/>
          </w:rPr>
          <w:t>.</w:t>
        </w:r>
        <w:r w:rsidRPr="00202FB4">
          <w:rPr>
            <w:rStyle w:val="a8"/>
            <w:rFonts w:ascii="Times New Roman" w:hAnsi="Times New Roman"/>
            <w:sz w:val="24"/>
            <w:lang w:val="en-US"/>
          </w:rPr>
          <w:t>slavneft</w:t>
        </w:r>
        <w:r w:rsidRPr="00202FB4">
          <w:rPr>
            <w:rStyle w:val="a8"/>
            <w:rFonts w:ascii="Times New Roman" w:hAnsi="Times New Roman"/>
            <w:sz w:val="24"/>
          </w:rPr>
          <w:t>.</w:t>
        </w:r>
        <w:r w:rsidRPr="00202FB4">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AF05C1" w:rsidRPr="00AF05C1">
        <w:rPr>
          <w:rFonts w:ascii="Times New Roman" w:hAnsi="Times New Roman"/>
          <w:sz w:val="24"/>
        </w:rPr>
        <w:t>2</w:t>
      </w:r>
      <w:r w:rsidR="00AF05C1">
        <w:rPr>
          <w:rFonts w:ascii="Times New Roman" w:hAnsi="Times New Roman"/>
          <w:sz w:val="24"/>
        </w:rPr>
        <w:t xml:space="preserve"> (двух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w:t>
      </w:r>
      <w:r w:rsidRPr="00C561F7">
        <w:rPr>
          <w:rFonts w:ascii="Times New Roman" w:hAnsi="Times New Roman"/>
          <w:sz w:val="24"/>
        </w:rPr>
        <w:lastRenderedPageBreak/>
        <w:t>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3F1EF9">
        <w:rPr>
          <w:rFonts w:ascii="Times New Roman" w:hAnsi="Times New Roman"/>
          <w:sz w:val="24"/>
        </w:rPr>
        <w:t>495</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C032D2">
        <w:rPr>
          <w:rFonts w:ascii="Times New Roman" w:hAnsi="Times New Roman"/>
          <w:sz w:val="24"/>
        </w:rPr>
        <w:t>«26» октября 2017г.</w:t>
      </w:r>
    </w:p>
    <w:p w:rsidR="00DE7BED" w:rsidRPr="00DA29A0" w:rsidRDefault="00DE7BED" w:rsidP="00DE7BED">
      <w:pPr>
        <w:rPr>
          <w:rFonts w:ascii="Times New Roman" w:hAnsi="Times New Roman"/>
          <w:color w:val="000000" w:themeColor="text1"/>
          <w:sz w:val="24"/>
        </w:rPr>
      </w:pPr>
      <w:r w:rsidRPr="00C561F7">
        <w:rPr>
          <w:rFonts w:ascii="Times New Roman" w:hAnsi="Times New Roman"/>
          <w:sz w:val="24"/>
        </w:rPr>
        <w:t>1</w:t>
      </w:r>
      <w:r w:rsidRPr="003F1EF9">
        <w:rPr>
          <w:rFonts w:ascii="Times New Roman" w:hAnsi="Times New Roman"/>
          <w:color w:val="FF0000"/>
          <w:sz w:val="24"/>
        </w:rPr>
        <w:t xml:space="preserve">. </w:t>
      </w:r>
      <w:r w:rsidRPr="00DA29A0">
        <w:rPr>
          <w:rFonts w:ascii="Times New Roman" w:hAnsi="Times New Roman"/>
          <w:color w:val="000000" w:themeColor="text1"/>
          <w:sz w:val="24"/>
        </w:rPr>
        <w:t>Извещение о проведении тендера (настоящий документ) в 1 экз.</w:t>
      </w:r>
    </w:p>
    <w:p w:rsidR="00DE7BED" w:rsidRPr="00DA29A0" w:rsidRDefault="00DE7BED" w:rsidP="00DE7BED">
      <w:pPr>
        <w:rPr>
          <w:rFonts w:ascii="Times New Roman" w:hAnsi="Times New Roman"/>
          <w:color w:val="000000" w:themeColor="text1"/>
          <w:sz w:val="24"/>
        </w:rPr>
      </w:pPr>
      <w:r w:rsidRPr="00DA29A0">
        <w:rPr>
          <w:rFonts w:ascii="Times New Roman" w:hAnsi="Times New Roman"/>
          <w:color w:val="000000" w:themeColor="text1"/>
          <w:sz w:val="24"/>
        </w:rPr>
        <w:t>2. Требования к предмету оферты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1</w:t>
      </w:r>
      <w:r w:rsidR="002C40E6" w:rsidRPr="00DA29A0">
        <w:rPr>
          <w:rFonts w:ascii="Times New Roman" w:hAnsi="Times New Roman"/>
          <w:color w:val="000000" w:themeColor="text1"/>
          <w:sz w:val="24"/>
        </w:rPr>
        <w:t>).</w:t>
      </w:r>
    </w:p>
    <w:p w:rsidR="00DE7BED" w:rsidRPr="00DA29A0" w:rsidRDefault="00763AF5" w:rsidP="00DE7BED">
      <w:pPr>
        <w:rPr>
          <w:rFonts w:ascii="Times New Roman" w:hAnsi="Times New Roman"/>
          <w:color w:val="000000" w:themeColor="text1"/>
          <w:sz w:val="24"/>
        </w:rPr>
      </w:pPr>
      <w:r w:rsidRPr="00DA29A0">
        <w:rPr>
          <w:rFonts w:ascii="Times New Roman" w:hAnsi="Times New Roman"/>
          <w:color w:val="000000" w:themeColor="text1"/>
          <w:sz w:val="24"/>
        </w:rPr>
        <w:t>3</w:t>
      </w:r>
      <w:r w:rsidR="00D55F59" w:rsidRPr="00DA29A0">
        <w:rPr>
          <w:rFonts w:ascii="Times New Roman" w:hAnsi="Times New Roman"/>
          <w:color w:val="000000" w:themeColor="text1"/>
          <w:sz w:val="24"/>
        </w:rPr>
        <w:t xml:space="preserve">. </w:t>
      </w:r>
      <w:r w:rsidR="00DE7BED" w:rsidRPr="00DA29A0">
        <w:rPr>
          <w:rFonts w:ascii="Times New Roman" w:hAnsi="Times New Roman"/>
          <w:color w:val="000000" w:themeColor="text1"/>
          <w:sz w:val="24"/>
        </w:rPr>
        <w:t>Извещение о согласии сделать оферту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2</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4</w:t>
      </w:r>
      <w:r w:rsidR="00DE7BED" w:rsidRPr="00DA29A0">
        <w:rPr>
          <w:rFonts w:ascii="Times New Roman" w:hAnsi="Times New Roman"/>
          <w:color w:val="000000" w:themeColor="text1"/>
          <w:sz w:val="24"/>
        </w:rPr>
        <w:t>. Предложение о заключении договора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w:t>
      </w:r>
      <w:r w:rsidR="00DA29A0">
        <w:rPr>
          <w:rFonts w:ascii="Times New Roman" w:hAnsi="Times New Roman"/>
          <w:color w:val="000000" w:themeColor="text1"/>
          <w:sz w:val="24"/>
        </w:rPr>
        <w:t>3</w:t>
      </w:r>
      <w:r w:rsidR="002C40E6" w:rsidRPr="00DA29A0">
        <w:rPr>
          <w:rFonts w:ascii="Times New Roman" w:hAnsi="Times New Roman"/>
          <w:color w:val="000000" w:themeColor="text1"/>
          <w:sz w:val="24"/>
        </w:rPr>
        <w:t>).</w:t>
      </w:r>
    </w:p>
    <w:p w:rsidR="00763AF5"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5</w:t>
      </w:r>
      <w:r w:rsidR="00763AF5" w:rsidRPr="00DA29A0">
        <w:rPr>
          <w:rFonts w:ascii="Times New Roman" w:hAnsi="Times New Roman"/>
          <w:color w:val="000000" w:themeColor="text1"/>
          <w:sz w:val="24"/>
        </w:rPr>
        <w:t xml:space="preserve">. Проект Договора подряда </w:t>
      </w:r>
      <w:r w:rsidR="00682F70" w:rsidRPr="00DA29A0">
        <w:rPr>
          <w:rFonts w:ascii="Times New Roman" w:hAnsi="Times New Roman"/>
          <w:color w:val="000000" w:themeColor="text1"/>
          <w:sz w:val="24"/>
        </w:rPr>
        <w:t xml:space="preserve"> с приложениями </w:t>
      </w:r>
      <w:r w:rsidR="00763AF5"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4</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6</w:t>
      </w:r>
      <w:r w:rsidR="00DE7BED" w:rsidRPr="00DA29A0">
        <w:rPr>
          <w:rFonts w:ascii="Times New Roman" w:hAnsi="Times New Roman"/>
          <w:color w:val="000000" w:themeColor="text1"/>
          <w:sz w:val="24"/>
        </w:rPr>
        <w:t>. Пере</w:t>
      </w:r>
      <w:r w:rsidR="00D55F59" w:rsidRPr="00DA29A0">
        <w:rPr>
          <w:rFonts w:ascii="Times New Roman" w:hAnsi="Times New Roman"/>
          <w:color w:val="000000" w:themeColor="text1"/>
          <w:sz w:val="24"/>
        </w:rPr>
        <w:t>чень аффилированных организаций</w:t>
      </w:r>
      <w:r w:rsidR="00DE7BED" w:rsidRPr="00DA29A0">
        <w:rPr>
          <w:rFonts w:ascii="Times New Roman" w:hAnsi="Times New Roman"/>
          <w:color w:val="000000" w:themeColor="text1"/>
          <w:sz w:val="24"/>
        </w:rPr>
        <w:t xml:space="preserve">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2C40E6" w:rsidRPr="00DA29A0">
        <w:rPr>
          <w:rFonts w:ascii="Times New Roman" w:hAnsi="Times New Roman"/>
          <w:color w:val="000000" w:themeColor="text1"/>
          <w:sz w:val="24"/>
        </w:rPr>
        <w:t xml:space="preserve"> № </w:t>
      </w:r>
      <w:r w:rsidR="00D27E52" w:rsidRPr="00DA29A0">
        <w:rPr>
          <w:rFonts w:ascii="Times New Roman" w:hAnsi="Times New Roman"/>
          <w:color w:val="000000" w:themeColor="text1"/>
          <w:sz w:val="24"/>
        </w:rPr>
        <w:t>5</w:t>
      </w:r>
      <w:r w:rsidR="002C40E6" w:rsidRPr="00DA29A0">
        <w:rPr>
          <w:rFonts w:ascii="Times New Roman" w:hAnsi="Times New Roman"/>
          <w:color w:val="000000" w:themeColor="text1"/>
          <w:sz w:val="24"/>
        </w:rPr>
        <w:t>).</w:t>
      </w:r>
    </w:p>
    <w:p w:rsidR="00923CDA" w:rsidRPr="00DA29A0" w:rsidRDefault="0080562C" w:rsidP="00923CDA">
      <w:pPr>
        <w:rPr>
          <w:rFonts w:ascii="Times New Roman" w:hAnsi="Times New Roman"/>
          <w:color w:val="000000" w:themeColor="text1"/>
          <w:sz w:val="24"/>
        </w:rPr>
      </w:pPr>
      <w:r w:rsidRPr="00DA29A0">
        <w:rPr>
          <w:rFonts w:ascii="Times New Roman" w:hAnsi="Times New Roman"/>
          <w:color w:val="000000" w:themeColor="text1"/>
          <w:sz w:val="24"/>
        </w:rPr>
        <w:t>7</w:t>
      </w:r>
      <w:r w:rsidR="00923CDA" w:rsidRPr="00DA29A0">
        <w:rPr>
          <w:rFonts w:ascii="Times New Roman" w:hAnsi="Times New Roman"/>
          <w:color w:val="000000" w:themeColor="text1"/>
          <w:sz w:val="24"/>
        </w:rPr>
        <w:t xml:space="preserve">. </w:t>
      </w:r>
      <w:r w:rsidR="00D55F59" w:rsidRPr="00DA29A0">
        <w:rPr>
          <w:rFonts w:ascii="Times New Roman" w:hAnsi="Times New Roman"/>
          <w:color w:val="000000" w:themeColor="text1"/>
          <w:sz w:val="24"/>
        </w:rPr>
        <w:t>С</w:t>
      </w:r>
      <w:r w:rsidR="00923CDA" w:rsidRPr="00DA29A0">
        <w:rPr>
          <w:rFonts w:ascii="Times New Roman" w:hAnsi="Times New Roman"/>
          <w:color w:val="000000" w:themeColor="text1"/>
          <w:sz w:val="24"/>
        </w:rPr>
        <w:t>правка об опыте работы</w:t>
      </w:r>
      <w:r w:rsidR="007F6A5E">
        <w:rPr>
          <w:rFonts w:ascii="Times New Roman" w:hAnsi="Times New Roman"/>
          <w:color w:val="000000" w:themeColor="text1"/>
          <w:sz w:val="24"/>
        </w:rPr>
        <w:t xml:space="preserve"> с перечнем предприятий на которых проводились подобные работы в последние пять лет</w:t>
      </w:r>
      <w:r w:rsidR="00923CDA" w:rsidRPr="00DA29A0">
        <w:rPr>
          <w:rFonts w:ascii="Times New Roman" w:hAnsi="Times New Roman"/>
          <w:color w:val="000000" w:themeColor="text1"/>
          <w:sz w:val="24"/>
        </w:rPr>
        <w:t>.</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27E52" w:rsidRPr="00DA29A0">
        <w:rPr>
          <w:rFonts w:ascii="Times New Roman" w:hAnsi="Times New Roman"/>
          <w:color w:val="000000" w:themeColor="text1"/>
          <w:sz w:val="24"/>
        </w:rPr>
        <w:t>6</w:t>
      </w:r>
      <w:r w:rsidR="002C40E6" w:rsidRPr="00DA29A0">
        <w:rPr>
          <w:rFonts w:ascii="Times New Roman" w:hAnsi="Times New Roman"/>
          <w:color w:val="000000" w:themeColor="text1"/>
          <w:sz w:val="24"/>
        </w:rPr>
        <w:t>).</w:t>
      </w:r>
    </w:p>
    <w:p w:rsidR="00BA2B15" w:rsidRDefault="0080562C" w:rsidP="00BA2B15">
      <w:pPr>
        <w:rPr>
          <w:rFonts w:ascii="Times New Roman" w:hAnsi="Times New Roman"/>
          <w:color w:val="000000" w:themeColor="text1"/>
          <w:sz w:val="24"/>
        </w:rPr>
      </w:pPr>
      <w:r w:rsidRPr="007F6A5E">
        <w:rPr>
          <w:rFonts w:ascii="Times New Roman" w:hAnsi="Times New Roman"/>
          <w:color w:val="000000" w:themeColor="text1"/>
          <w:sz w:val="24"/>
        </w:rPr>
        <w:t>8</w:t>
      </w:r>
      <w:r w:rsidR="00BA2B15" w:rsidRPr="007F6A5E">
        <w:rPr>
          <w:rFonts w:ascii="Times New Roman" w:hAnsi="Times New Roman"/>
          <w:color w:val="000000" w:themeColor="text1"/>
          <w:sz w:val="24"/>
        </w:rPr>
        <w:t xml:space="preserve">. Справка о </w:t>
      </w:r>
      <w:r w:rsidR="00782C44">
        <w:rPr>
          <w:rFonts w:ascii="Times New Roman" w:hAnsi="Times New Roman"/>
          <w:color w:val="000000" w:themeColor="text1"/>
          <w:sz w:val="24"/>
        </w:rPr>
        <w:t>наличии кадровых ресурсов</w:t>
      </w:r>
      <w:r w:rsidR="00BA2B15" w:rsidRPr="007F6A5E">
        <w:rPr>
          <w:rFonts w:ascii="Times New Roman" w:hAnsi="Times New Roman"/>
          <w:color w:val="000000" w:themeColor="text1"/>
          <w:sz w:val="24"/>
        </w:rPr>
        <w:t xml:space="preserve"> в 1 экз.</w:t>
      </w:r>
      <w:r w:rsidR="00D27E52" w:rsidRPr="007F6A5E">
        <w:rPr>
          <w:color w:val="000000" w:themeColor="text1"/>
        </w:rPr>
        <w:t xml:space="preserve"> </w:t>
      </w:r>
      <w:r w:rsidR="00D27E52" w:rsidRPr="007F6A5E">
        <w:rPr>
          <w:rFonts w:ascii="Times New Roman" w:hAnsi="Times New Roman"/>
          <w:color w:val="000000" w:themeColor="text1"/>
          <w:sz w:val="24"/>
        </w:rPr>
        <w:t>(</w:t>
      </w:r>
      <w:r w:rsidR="00D54AA2" w:rsidRPr="007F6A5E">
        <w:rPr>
          <w:rFonts w:ascii="Times New Roman" w:hAnsi="Times New Roman"/>
          <w:color w:val="000000" w:themeColor="text1"/>
          <w:sz w:val="24"/>
        </w:rPr>
        <w:t xml:space="preserve">Форма </w:t>
      </w:r>
      <w:r w:rsidR="00D27E52" w:rsidRPr="007F6A5E">
        <w:rPr>
          <w:rFonts w:ascii="Times New Roman" w:hAnsi="Times New Roman"/>
          <w:color w:val="000000" w:themeColor="text1"/>
          <w:sz w:val="24"/>
        </w:rPr>
        <w:t>№ 7).</w:t>
      </w:r>
    </w:p>
    <w:p w:rsidR="007F6A5E" w:rsidRDefault="007F6A5E" w:rsidP="00BA2B15">
      <w:pPr>
        <w:rPr>
          <w:rFonts w:ascii="Times New Roman" w:hAnsi="Times New Roman"/>
          <w:color w:val="000000" w:themeColor="text1"/>
          <w:sz w:val="24"/>
        </w:rPr>
      </w:pPr>
      <w:r>
        <w:rPr>
          <w:rFonts w:ascii="Times New Roman" w:hAnsi="Times New Roman"/>
          <w:color w:val="000000" w:themeColor="text1"/>
          <w:sz w:val="24"/>
        </w:rPr>
        <w:t>9. Письмо за подписью руководителя Контрагента об отсутствии изменений в уставных и регистрационных документах Контрагента (Форма №8).</w:t>
      </w:r>
    </w:p>
    <w:p w:rsidR="007F6A5E" w:rsidRPr="007F6A5E" w:rsidRDefault="007F6A5E" w:rsidP="00BA2B15">
      <w:pPr>
        <w:rPr>
          <w:rFonts w:ascii="Times New Roman" w:hAnsi="Times New Roman"/>
          <w:color w:val="000000" w:themeColor="text1"/>
          <w:sz w:val="24"/>
        </w:rPr>
      </w:pPr>
      <w:r>
        <w:rPr>
          <w:rFonts w:ascii="Times New Roman" w:hAnsi="Times New Roman"/>
          <w:color w:val="000000" w:themeColor="text1"/>
          <w:sz w:val="24"/>
        </w:rPr>
        <w:t>10. Письмо о размере сделки (Форма № 9.1; 9.2)</w:t>
      </w:r>
    </w:p>
    <w:p w:rsidR="007B0280" w:rsidRPr="000713EE" w:rsidRDefault="000713EE" w:rsidP="00E87913">
      <w:pPr>
        <w:jc w:val="both"/>
        <w:rPr>
          <w:rFonts w:ascii="Times New Roman" w:hAnsi="Times New Roman"/>
          <w:bCs/>
          <w:color w:val="000000" w:themeColor="text1"/>
          <w:sz w:val="24"/>
        </w:rPr>
      </w:pPr>
      <w:r w:rsidRPr="000713EE">
        <w:rPr>
          <w:rFonts w:ascii="Times New Roman" w:hAnsi="Times New Roman"/>
          <w:color w:val="000000" w:themeColor="text1"/>
          <w:sz w:val="24"/>
        </w:rPr>
        <w:t>11.</w:t>
      </w:r>
      <w:r>
        <w:rPr>
          <w:rFonts w:ascii="Times New Roman" w:hAnsi="Times New Roman"/>
          <w:color w:val="FF0000"/>
          <w:sz w:val="24"/>
        </w:rPr>
        <w:t xml:space="preserve"> </w:t>
      </w:r>
      <w:r>
        <w:rPr>
          <w:rFonts w:ascii="Times New Roman" w:hAnsi="Times New Roman"/>
          <w:color w:val="000000" w:themeColor="text1"/>
          <w:sz w:val="24"/>
        </w:rPr>
        <w:t>Заказная документация 16017-АТХ-ЗТП-103.(Форма №10)</w:t>
      </w:r>
    </w:p>
    <w:p w:rsidR="00B326D4" w:rsidRPr="003F1EF9" w:rsidRDefault="00B326D4" w:rsidP="00E237E8">
      <w:pPr>
        <w:jc w:val="both"/>
        <w:rPr>
          <w:rFonts w:ascii="Times New Roman" w:hAnsi="Times New Roman"/>
          <w:b/>
          <w:color w:val="FF0000"/>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E87913">
        <w:rPr>
          <w:rFonts w:ascii="Times New Roman" w:hAnsi="Times New Roman"/>
          <w:b/>
          <w:sz w:val="24"/>
        </w:rPr>
        <w:t>Д.Ю.Уржумов</w:t>
      </w:r>
    </w:p>
    <w:p w:rsidR="00AE315C" w:rsidRDefault="00AE315C" w:rsidP="00C032D2">
      <w:pPr>
        <w:spacing w:before="0" w:line="276" w:lineRule="auto"/>
        <w:rPr>
          <w:rFonts w:ascii="Times New Roman" w:hAnsi="Times New Roman"/>
          <w:sz w:val="24"/>
        </w:rPr>
      </w:pPr>
      <w:bookmarkStart w:id="0" w:name="_GoBack"/>
      <w:bookmarkEnd w:id="0"/>
    </w:p>
    <w:sectPr w:rsidR="00AE315C" w:rsidSect="00AE315C">
      <w:footerReference w:type="default" r:id="rId10"/>
      <w:pgSz w:w="11906" w:h="16838"/>
      <w:pgMar w:top="1134"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8CE" w:rsidRDefault="00F728CE" w:rsidP="00FB07D9">
      <w:pPr>
        <w:spacing w:before="0"/>
      </w:pPr>
      <w:r>
        <w:separator/>
      </w:r>
    </w:p>
  </w:endnote>
  <w:endnote w:type="continuationSeparator" w:id="0">
    <w:p w:rsidR="00F728CE" w:rsidRDefault="00F728C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6A4" w:rsidRDefault="003B66A4">
    <w:pPr>
      <w:pStyle w:val="af3"/>
      <w:jc w:val="right"/>
    </w:pPr>
    <w:r>
      <w:fldChar w:fldCharType="begin"/>
    </w:r>
    <w:r>
      <w:instrText xml:space="preserve"> PAGE   \* MERGEFORMAT </w:instrText>
    </w:r>
    <w:r>
      <w:fldChar w:fldCharType="separate"/>
    </w:r>
    <w:r w:rsidR="00C032D2">
      <w:rPr>
        <w:noProof/>
      </w:rPr>
      <w:t>6</w:t>
    </w:r>
    <w:r>
      <w:rPr>
        <w:noProof/>
      </w:rPr>
      <w:fldChar w:fldCharType="end"/>
    </w:r>
  </w:p>
  <w:p w:rsidR="003B66A4" w:rsidRDefault="003B66A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8CE" w:rsidRDefault="00F728CE" w:rsidP="00FB07D9">
      <w:pPr>
        <w:spacing w:before="0"/>
      </w:pPr>
      <w:r>
        <w:separator/>
      </w:r>
    </w:p>
  </w:footnote>
  <w:footnote w:type="continuationSeparator" w:id="0">
    <w:p w:rsidR="00F728CE" w:rsidRDefault="00F728C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3"/>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1"/>
  </w:num>
  <w:num w:numId="13">
    <w:abstractNumId w:val="12"/>
  </w:num>
  <w:num w:numId="14">
    <w:abstractNumId w:val="20"/>
  </w:num>
  <w:num w:numId="15">
    <w:abstractNumId w:val="10"/>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3EE"/>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38"/>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C08"/>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45E"/>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E80"/>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57E0C"/>
    <w:rsid w:val="00260031"/>
    <w:rsid w:val="002603E8"/>
    <w:rsid w:val="00260613"/>
    <w:rsid w:val="002606A2"/>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9E7"/>
    <w:rsid w:val="002A6E00"/>
    <w:rsid w:val="002B039E"/>
    <w:rsid w:val="002B0467"/>
    <w:rsid w:val="002B0C9E"/>
    <w:rsid w:val="002B0D41"/>
    <w:rsid w:val="002B0D87"/>
    <w:rsid w:val="002B0DBB"/>
    <w:rsid w:val="002B0ECE"/>
    <w:rsid w:val="002B1066"/>
    <w:rsid w:val="002B1C9E"/>
    <w:rsid w:val="002B2139"/>
    <w:rsid w:val="002B2B24"/>
    <w:rsid w:val="002B2BCA"/>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543"/>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720"/>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A4"/>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1EF9"/>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27"/>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452"/>
    <w:rsid w:val="00464644"/>
    <w:rsid w:val="00464F78"/>
    <w:rsid w:val="00465717"/>
    <w:rsid w:val="00465A85"/>
    <w:rsid w:val="00465D53"/>
    <w:rsid w:val="00466079"/>
    <w:rsid w:val="00467AB5"/>
    <w:rsid w:val="004701E9"/>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D7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D56"/>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A0"/>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84B"/>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C44"/>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5E"/>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39B"/>
    <w:rsid w:val="009D2459"/>
    <w:rsid w:val="009D287C"/>
    <w:rsid w:val="009D2B42"/>
    <w:rsid w:val="009D2D68"/>
    <w:rsid w:val="009D30EC"/>
    <w:rsid w:val="009D3372"/>
    <w:rsid w:val="009D36DE"/>
    <w:rsid w:val="009D3832"/>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93F"/>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15C"/>
    <w:rsid w:val="00AE32FD"/>
    <w:rsid w:val="00AE45D1"/>
    <w:rsid w:val="00AE597C"/>
    <w:rsid w:val="00AE5AD9"/>
    <w:rsid w:val="00AE5AF9"/>
    <w:rsid w:val="00AE5B2F"/>
    <w:rsid w:val="00AE5C03"/>
    <w:rsid w:val="00AE5CD7"/>
    <w:rsid w:val="00AE69A0"/>
    <w:rsid w:val="00AE6E26"/>
    <w:rsid w:val="00AE6F4B"/>
    <w:rsid w:val="00AE76B6"/>
    <w:rsid w:val="00AE7F7A"/>
    <w:rsid w:val="00AF0031"/>
    <w:rsid w:val="00AF032B"/>
    <w:rsid w:val="00AF05C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953"/>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24B6"/>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04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2D2"/>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744"/>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D7E99"/>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4FA"/>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B86"/>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9A0"/>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952"/>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47E"/>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3A52"/>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8CE"/>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5EB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E8C1C"/>
  <w15:docId w15:val="{A7C5B14F-7425-411F-80FE-1BA353A5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06A2"/>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B7467-13D0-496F-8FBC-E07505A29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6</Pages>
  <Words>2556</Words>
  <Characters>14572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33</cp:revision>
  <cp:lastPrinted>2017-10-26T06:56:00Z</cp:lastPrinted>
  <dcterms:created xsi:type="dcterms:W3CDTF">2017-02-27T12:38:00Z</dcterms:created>
  <dcterms:modified xsi:type="dcterms:W3CDTF">2017-10-26T06:57:00Z</dcterms:modified>
</cp:coreProperties>
</file>